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4F1" w:rsidRPr="002E34F1" w:rsidRDefault="002E34F1" w:rsidP="002E34F1">
      <w:pPr>
        <w:ind w:left="709" w:firstLine="0"/>
        <w:jc w:val="right"/>
      </w:pPr>
      <w:r w:rsidRPr="002E34F1">
        <w:t>Приложение 2</w:t>
      </w:r>
    </w:p>
    <w:p w:rsidR="002E34F1" w:rsidRPr="002E34F1" w:rsidRDefault="002E34F1" w:rsidP="002E34F1">
      <w:pPr>
        <w:ind w:left="709" w:firstLine="0"/>
        <w:jc w:val="right"/>
      </w:pPr>
      <w:r w:rsidRPr="002E34F1">
        <w:t>к постановлению Администрации</w:t>
      </w:r>
    </w:p>
    <w:p w:rsidR="002E34F1" w:rsidRPr="002E34F1" w:rsidRDefault="002E34F1" w:rsidP="002E34F1">
      <w:pPr>
        <w:ind w:left="709" w:firstLine="0"/>
        <w:jc w:val="right"/>
      </w:pPr>
      <w:r w:rsidRPr="002E34F1">
        <w:t>Балахнинского муниципального округа</w:t>
      </w:r>
    </w:p>
    <w:p w:rsidR="002E34F1" w:rsidRPr="002E34F1" w:rsidRDefault="002E34F1" w:rsidP="002E34F1">
      <w:pPr>
        <w:ind w:left="709" w:firstLine="0"/>
        <w:jc w:val="right"/>
      </w:pPr>
      <w:r w:rsidRPr="002E34F1">
        <w:t>Нижегородской области</w:t>
      </w:r>
    </w:p>
    <w:p w:rsidR="002E34F1" w:rsidRPr="002E34F1" w:rsidRDefault="002E34F1" w:rsidP="002E34F1">
      <w:pPr>
        <w:ind w:left="709" w:firstLine="0"/>
        <w:jc w:val="right"/>
      </w:pPr>
      <w:r w:rsidRPr="002E34F1">
        <w:t>от 19.04.2023 № 712</w:t>
      </w:r>
    </w:p>
    <w:p w:rsidR="002E34F1" w:rsidRDefault="002E34F1" w:rsidP="002E34F1">
      <w:pPr>
        <w:tabs>
          <w:tab w:val="left" w:pos="2408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2E34F1" w:rsidRPr="002E34F1" w:rsidRDefault="002E34F1" w:rsidP="002E34F1">
      <w:pPr>
        <w:tabs>
          <w:tab w:val="left" w:pos="2408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2E34F1" w:rsidRPr="002E34F1" w:rsidRDefault="002E34F1" w:rsidP="002E34F1">
      <w:pPr>
        <w:tabs>
          <w:tab w:val="left" w:pos="2408"/>
        </w:tabs>
        <w:ind w:firstLine="0"/>
        <w:jc w:val="center"/>
        <w:rPr>
          <w:rFonts w:eastAsia="Times New Roman"/>
          <w:b/>
          <w:szCs w:val="24"/>
          <w:lang w:eastAsia="ru-RU"/>
        </w:rPr>
      </w:pPr>
      <w:r w:rsidRPr="002E34F1">
        <w:rPr>
          <w:rFonts w:eastAsia="Times New Roman"/>
          <w:b/>
          <w:szCs w:val="24"/>
          <w:lang w:eastAsia="ru-RU"/>
        </w:rPr>
        <w:t xml:space="preserve">Исполнение по доходам бюджета Балахнинского муниципального округа </w:t>
      </w:r>
    </w:p>
    <w:p w:rsidR="002E34F1" w:rsidRPr="002E34F1" w:rsidRDefault="002E34F1" w:rsidP="002E34F1">
      <w:pPr>
        <w:tabs>
          <w:tab w:val="left" w:pos="2408"/>
        </w:tabs>
        <w:ind w:firstLine="0"/>
        <w:jc w:val="center"/>
        <w:rPr>
          <w:rFonts w:eastAsia="Times New Roman"/>
          <w:b/>
          <w:szCs w:val="24"/>
          <w:lang w:eastAsia="ru-RU"/>
        </w:rPr>
      </w:pPr>
      <w:r w:rsidRPr="002E34F1">
        <w:rPr>
          <w:rFonts w:eastAsia="Times New Roman"/>
          <w:b/>
          <w:szCs w:val="24"/>
          <w:lang w:eastAsia="ru-RU"/>
        </w:rPr>
        <w:t xml:space="preserve">за </w:t>
      </w:r>
      <w:r w:rsidRPr="002E34F1">
        <w:rPr>
          <w:rFonts w:eastAsia="Times New Roman"/>
          <w:b/>
          <w:szCs w:val="24"/>
          <w:lang w:val="en-US" w:eastAsia="ru-RU"/>
        </w:rPr>
        <w:t>I</w:t>
      </w:r>
      <w:r w:rsidRPr="002E34F1">
        <w:rPr>
          <w:rFonts w:eastAsia="Times New Roman"/>
          <w:b/>
          <w:szCs w:val="24"/>
          <w:lang w:eastAsia="ru-RU"/>
        </w:rPr>
        <w:t xml:space="preserve"> квартал 2023 года по кодам бюджетной классификации </w:t>
      </w:r>
    </w:p>
    <w:p w:rsidR="002E34F1" w:rsidRPr="002E34F1" w:rsidRDefault="002E34F1" w:rsidP="002E34F1">
      <w:pPr>
        <w:tabs>
          <w:tab w:val="left" w:pos="2408"/>
        </w:tabs>
        <w:ind w:firstLine="0"/>
        <w:jc w:val="center"/>
        <w:rPr>
          <w:rFonts w:eastAsia="Times New Roman"/>
          <w:b/>
          <w:szCs w:val="24"/>
          <w:lang w:eastAsia="ru-RU"/>
        </w:rPr>
      </w:pPr>
      <w:r w:rsidRPr="002E34F1">
        <w:rPr>
          <w:rFonts w:eastAsia="Times New Roman"/>
          <w:b/>
          <w:szCs w:val="24"/>
          <w:lang w:eastAsia="ru-RU"/>
        </w:rPr>
        <w:t>доходов бюджетов</w:t>
      </w:r>
    </w:p>
    <w:p w:rsidR="002E34F1" w:rsidRPr="002E34F1" w:rsidRDefault="002E34F1" w:rsidP="002E34F1">
      <w:pPr>
        <w:tabs>
          <w:tab w:val="left" w:pos="2408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2E34F1" w:rsidRPr="002E34F1" w:rsidRDefault="002E34F1" w:rsidP="002E34F1">
      <w:pPr>
        <w:tabs>
          <w:tab w:val="left" w:pos="2408"/>
        </w:tabs>
        <w:ind w:firstLine="0"/>
        <w:jc w:val="right"/>
        <w:rPr>
          <w:rFonts w:eastAsia="Times New Roman"/>
          <w:b/>
          <w:szCs w:val="20"/>
          <w:lang w:eastAsia="ru-RU"/>
        </w:rPr>
      </w:pPr>
      <w:r w:rsidRPr="002E34F1">
        <w:rPr>
          <w:rFonts w:eastAsia="Times New Roman"/>
          <w:b/>
          <w:szCs w:val="20"/>
          <w:lang w:eastAsia="ru-RU"/>
        </w:rPr>
        <w:t xml:space="preserve">тыс. руб. </w:t>
      </w:r>
    </w:p>
    <w:p w:rsidR="002E34F1" w:rsidRPr="002E34F1" w:rsidRDefault="002E34F1" w:rsidP="002E34F1">
      <w:pPr>
        <w:tabs>
          <w:tab w:val="left" w:pos="2408"/>
        </w:tabs>
        <w:ind w:firstLine="0"/>
        <w:jc w:val="left"/>
        <w:rPr>
          <w:rFonts w:eastAsia="Times New Roman"/>
          <w:szCs w:val="20"/>
          <w:lang w:eastAsia="ru-RU"/>
        </w:rPr>
      </w:pPr>
    </w:p>
    <w:tbl>
      <w:tblPr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2677"/>
        <w:gridCol w:w="1575"/>
        <w:gridCol w:w="1418"/>
        <w:gridCol w:w="992"/>
      </w:tblGrid>
      <w:tr w:rsidR="002E34F1" w:rsidRPr="002E34F1" w:rsidTr="002E34F1">
        <w:trPr>
          <w:trHeight w:val="21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Наименование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 xml:space="preserve">План </w:t>
            </w: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на 2023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Исполнено на 01.04.2023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% исполнения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proofErr w:type="spellStart"/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Адми</w:t>
            </w:r>
            <w:proofErr w:type="spellEnd"/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proofErr w:type="spellStart"/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нист</w:t>
            </w:r>
            <w:proofErr w:type="spellEnd"/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proofErr w:type="spellStart"/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ратор</w:t>
            </w:r>
            <w:proofErr w:type="spellEnd"/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 xml:space="preserve"> поступлений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Доходы бюджета муниципального округа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Всего доходов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2 745 567,7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504 124,2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18,4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316 212,7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75 679,0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23,9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1.16.01074.01.0000.140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2.02.15001.14.0220.150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259 162,6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61 551,1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23,7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2.02.15002.14.0220.150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46 093,1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11 523,3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2.02.35118.14.0110.150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1 490,5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18,2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Единая субвенция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2.02.39998.14.0220.150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9 335,4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2 333,9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2.02.49999.14.0220.150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001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2.19.60010.14.0000.150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40 133,2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9 944,0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24,8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048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1.12.01010.01.6000.120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22,0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048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1.12.01030.01.6000.120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4 771,8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17,0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048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1.12.01041.01.6000.120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26 673,1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8 873,6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33,3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048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1.12.01042.01.6000.120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7 613,5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1,8</w:t>
            </w:r>
          </w:p>
        </w:tc>
      </w:tr>
      <w:tr w:rsidR="002E34F1" w:rsidRPr="002E34F1" w:rsidTr="002E34F1">
        <w:trPr>
          <w:trHeight w:val="6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048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1.16.11050.01.0000.140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056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518,0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5,9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1.16.10123.01.0000.140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1.16.10123.01.0141.140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1.16.11050.01.0000.140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3,7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3 037,4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10,7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2.02.25467.14.0110.150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2.02.25467.14.0220.150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2.02.25519.14.0110.150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2.02.25519.14.0220.150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352,0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техническое оснащение региональных и муниципальных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2.02.25590.14.0110.150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2 160,4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техническое оснащение региональных и муниципальных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057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2.02.25590.14.0220.150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1 062 266,0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236 750,3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22,3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1.13.02994.14.0000.130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1.17.01040.14.0000.180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2.02.25304.14.0110.150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30 506,8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13 381,6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43,9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2.02.25304.14.0220.150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9 633,7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89 404,6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4 014,2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33,3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1 840,9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исполнение полномочий в сфере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848 732,2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201 573,9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23,8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2 287,3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1 039,3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18 115,1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4 528,8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2.02.35303.14.0110.150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27 420,0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5 484,0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2.02.45179.14.0110.150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4 676,7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1 461,5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31,3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2.02.45179.14.0220.150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2.02.49999.14.0220.150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3 049,8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2.18.04010.14.0000.150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15 705,0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2.18.04020.14.0000.150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1 171,0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2.19.25304.14.0000.150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-12 546,2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2.19.60010.14.0000.150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-131,1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-12 871,1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 xml:space="preserve">в </w:t>
            </w: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9,8 раз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Федеральное агентство по рыболовству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076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076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1.16.11050.01.0000.140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11 170,4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4 594,8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41,1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1.13.02994.14.0000.130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1 426,4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277,3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2.02.35502.14.0110.150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3 200,7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E34F1">
              <w:rPr>
                <w:rFonts w:eastAsia="Times New Roman"/>
                <w:szCs w:val="24"/>
                <w:lang w:eastAsia="ru-RU"/>
              </w:rPr>
              <w:t>подотраслей</w:t>
            </w:r>
            <w:proofErr w:type="spellEnd"/>
            <w:r w:rsidRPr="002E34F1">
              <w:rPr>
                <w:rFonts w:eastAsia="Times New Roman"/>
                <w:szCs w:val="24"/>
                <w:lang w:eastAsia="ru-RU"/>
              </w:rPr>
              <w:t xml:space="preserve">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2.02.35502.14.0220.150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2.02.35502.14.0220.150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2 908,3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3 677,6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126,5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2.02.35508.14.0110.150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2.02.35508.14.0220.150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9,7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2.02.35508.14.0220.150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1 270,1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143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14 488,5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3,3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1.11.05012.14.0000.120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3,3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1.11.05312.14.0000.120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885 773,4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141 487,4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16,0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1.01.02010.01.1000.110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565 244,4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111 297,1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19,7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1.01.02010.01.3000.110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1.01.02020.01.1000.110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-442,4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-52,3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1.01.02020.01.3000.110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1.01.02030.01.1000.110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13 613,7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1.01.02030.01.3000.110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1.01.02040.01.1000.110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5 467,8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11,4</w:t>
            </w:r>
          </w:p>
        </w:tc>
      </w:tr>
      <w:tr w:rsidR="002E34F1" w:rsidRPr="002E34F1" w:rsidTr="002E34F1">
        <w:trPr>
          <w:trHeight w:val="6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1.01.02080.01.1000.110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70 727,1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3 995,3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5,6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1.01.02130.01.1000.110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1.01.02140.01.1000.110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1.03.02231.01.0000.110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10 327,7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29,0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34F1">
              <w:rPr>
                <w:rFonts w:eastAsia="Times New Roman"/>
                <w:szCs w:val="24"/>
                <w:lang w:eastAsia="ru-RU"/>
              </w:rPr>
              <w:t>инжекторных</w:t>
            </w:r>
            <w:proofErr w:type="spellEnd"/>
            <w:r w:rsidRPr="002E34F1">
              <w:rPr>
                <w:rFonts w:eastAsia="Times New Roman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1.03.02241.01.0000.110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1.03.02251.01.0000.110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11 889,0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3 202,6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26,9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1.03.02261.01.0000.110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-1 152,9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-383,8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33,3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1.05.01011.01.1000.110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2 007,3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5,6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1.05.01011.01.3000.110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1.05.01021.01.1000.110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15 642,9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3 142,4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20,1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1.05.01021.01.3000.110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1.05.02010.02.1000.110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-287,2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1.05.02010.02.3000.110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1.05.02020.02.1000.110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1.05.03010.01.1000.110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1.05.04060.02.1000.110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14 802,0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-4,5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1.06.01020.14.1000.110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53 313,8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3,9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1.06.06032.14.1000.110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57 515,1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9 603,9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16,7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1.06.06032.14.3000.110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1.06.06042.14.1000.110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18 960,2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873,5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4,6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1.06.06042.14.3000.110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1.08.03010.01.1050.110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12 499,0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16,0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1.09.04052.14.1000.110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муниципальных округов (пени по соответствующему платежу)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1.09.04052.14.2100.110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1.09.07032.14.1000.110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1.16.10129.01.0000.140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Главное управление МВД России по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188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1.16.10123.01.0000.140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1 889,7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17,5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1.16.01053.01.0000.140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1.16.01053.01.0059.140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1.16.01053.01.9000.140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1.16.01063.01.0008.140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2E34F1">
              <w:rPr>
                <w:rFonts w:eastAsia="Times New Roman"/>
                <w:szCs w:val="24"/>
                <w:lang w:eastAsia="ru-RU"/>
              </w:rPr>
              <w:t>психоактивных</w:t>
            </w:r>
            <w:proofErr w:type="spellEnd"/>
            <w:r w:rsidRPr="002E34F1">
              <w:rPr>
                <w:rFonts w:eastAsia="Times New Roman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1.16.01063.01.0009.140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2E34F1">
              <w:rPr>
                <w:rFonts w:eastAsia="Times New Roman"/>
                <w:szCs w:val="24"/>
                <w:lang w:eastAsia="ru-RU"/>
              </w:rPr>
              <w:t>психоактивных</w:t>
            </w:r>
            <w:proofErr w:type="spellEnd"/>
            <w:r w:rsidRPr="002E34F1">
              <w:rPr>
                <w:rFonts w:eastAsia="Times New Roman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1.16.01063.01.0091.140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1.16.01063.01.0101.140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1.16.01073.01.0017.140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1.16.01073.01.0019.140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1.16.01073.01.0027.140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1.16.01083.01.0000.140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1.16.01093.01.0000.140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1.16.01093.01.9000.140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1.16.01133.01.0000.140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1.16.01143.01.0000.140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1.16.01143.01.0002.140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1.16.01143.01.0016.140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1.16.01143.01.0171.140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1.16.01143.01.9000.140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1.16.01153.01.0000.140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1.16.01153.01.0005.140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1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1.16.01153.01.0006.140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1.16.01153.01.9000.140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1.16.01173.01.0000.140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1.16.01173.01.0008.140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1.16.01193.01.0005.140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1.16.01193.01.0007.140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1.16.01193.01.0013.140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1.16.01203.01.0000.140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1.16.01203.01.0021.140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1.16.01203.01.9000.140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Управление делами Правительства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16,4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1.16.01053.01.0000.140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1.16.01053.01.0035.140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1.16.01063.01.0101.140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1.16.01063.01.9000.140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1.16.01073.01.0017.140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1.16.01193.01.9000.140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1.16.01203.01.0000.140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1.16.01203.01.0021.140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1.16.01203.01.9000.140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409 664,9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34 493,0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8,4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1.11.05012.14.0000.120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24 735,4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23,2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1.11.05012.14.4000.120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1.11.05024.14.0000.120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39,8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1.11.05034.14.0000.120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135,1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1.11.05074.14.0000.120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7 197,1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19,1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1.11.05074.14.4000.120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1.11.09044.14.0000.120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24,0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1.11.09080.14.0000.120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14,4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(установка и эксплуатация рекламных конструкций)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1.11.09080.14.4000.120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1.13.02994.14.0000.130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3 489,3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599,2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1.13.02994.14.4000.130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1.14.06012.14.0000.430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4 340,4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20,9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1.14.06024.14.0000.430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7 299,7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1.14.06312.14.0000.430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2 876,1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1 051,3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36,6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1.14.13040.14.0000.410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7 403,1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0,4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1.16.02020.02.0000.140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1 244,8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29,0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1.16.07010.14.0000.140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1.16.07090.14.0000.140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1.16.10032.14.0000.140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52,9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1.17.01040.14.0000.180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1.17.15020.14.0000.150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2.02.20077.14.0220.150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118 559,1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2.02.20216.14.0220.150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10 643,9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2.02.20299.14.0220.150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31 111,3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2.02.20302.14.0220.150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1 038,3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2.02.25497.14.0110.150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1 431,6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374,8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2.02.25497.14.0220.150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1 049,6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2.02.25555.14.0110.150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18 539,9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2.02.25555.14.0220.150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1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модернизацию систем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20 674,0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модернизацию систем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11 489,0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2 573,1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1 650,3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10 947,9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реализацию мероприятий в рамках проекта «Память поколений»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4 169,6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создание (обустройство) контейнерных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5 036,3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приобретение контейнеров и (или) бункеров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2.02.29999.14.0220.150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12 474,7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619,7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25,0</w:t>
            </w:r>
          </w:p>
        </w:tc>
      </w:tr>
      <w:tr w:rsidR="002E34F1" w:rsidRPr="002E34F1" w:rsidTr="002E34F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2.02.30024.14.0220.150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2.02.35082.14.0220.150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46 840,9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</w:p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2.02.35120.14.0110.150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2.02.49999.14.0220.150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27 134,4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2.02.49999.14.0220.150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15 442,6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2.18.04010.14.0000.150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100,0</w:t>
            </w:r>
          </w:p>
        </w:tc>
      </w:tr>
      <w:tr w:rsidR="002E34F1" w:rsidRPr="002E34F1" w:rsidTr="002E34F1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487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2.19.60010.14.0000.150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-958,8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-958,8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100,0</w:t>
            </w:r>
          </w:p>
        </w:tc>
      </w:tr>
      <w:tr w:rsidR="002E34F1" w:rsidRPr="002E34F1" w:rsidTr="002E34F1">
        <w:trPr>
          <w:trHeight w:val="2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Государственная жилищная инспекция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798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E34F1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2E34F1" w:rsidRPr="002E34F1" w:rsidTr="002E34F1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798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1.1</w:t>
            </w:r>
            <w:bookmarkStart w:id="0" w:name="_GoBack"/>
            <w:bookmarkEnd w:id="0"/>
            <w:r w:rsidRPr="002E34F1">
              <w:rPr>
                <w:rFonts w:eastAsia="Times New Roman"/>
                <w:szCs w:val="24"/>
                <w:lang w:eastAsia="ru-RU"/>
              </w:rPr>
              <w:t>6.10123.01.0000.140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F1" w:rsidRPr="002E34F1" w:rsidRDefault="002E34F1" w:rsidP="002E34F1">
            <w:pPr>
              <w:tabs>
                <w:tab w:val="left" w:pos="2408"/>
              </w:tabs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2E34F1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</w:tbl>
    <w:p w:rsidR="00861218" w:rsidRDefault="00861218" w:rsidP="00861218">
      <w:pPr>
        <w:tabs>
          <w:tab w:val="left" w:pos="2517"/>
        </w:tabs>
        <w:rPr>
          <w:szCs w:val="24"/>
        </w:rPr>
        <w:sectPr w:rsidR="00861218" w:rsidSect="001965CC">
          <w:headerReference w:type="default" r:id="rId8"/>
          <w:pgSz w:w="11906" w:h="16838"/>
          <w:pgMar w:top="1134" w:right="567" w:bottom="709" w:left="1134" w:header="709" w:footer="709" w:gutter="0"/>
          <w:cols w:space="708"/>
          <w:titlePg/>
          <w:docGrid w:linePitch="360"/>
        </w:sectPr>
      </w:pPr>
    </w:p>
    <w:p w:rsidR="00861218" w:rsidRPr="00861218" w:rsidRDefault="00861218" w:rsidP="00861218">
      <w:pPr>
        <w:spacing w:after="200" w:line="276" w:lineRule="auto"/>
        <w:ind w:firstLine="0"/>
        <w:jc w:val="right"/>
        <w:rPr>
          <w:b/>
          <w:szCs w:val="24"/>
        </w:rPr>
      </w:pPr>
    </w:p>
    <w:p w:rsidR="00861218" w:rsidRPr="00861218" w:rsidRDefault="00861218" w:rsidP="00861218">
      <w:pPr>
        <w:ind w:firstLine="567"/>
        <w:jc w:val="center"/>
        <w:rPr>
          <w:rFonts w:eastAsia="Times New Roman"/>
          <w:sz w:val="28"/>
          <w:szCs w:val="20"/>
          <w:lang w:eastAsia="ru-RU"/>
        </w:rPr>
      </w:pPr>
      <w:r w:rsidRPr="00861218">
        <w:rPr>
          <w:rFonts w:eastAsia="Times New Roman"/>
          <w:sz w:val="28"/>
          <w:szCs w:val="20"/>
          <w:lang w:eastAsia="ru-RU"/>
        </w:rPr>
        <w:t>___________________</w:t>
      </w:r>
    </w:p>
    <w:p w:rsidR="00861218" w:rsidRPr="00861218" w:rsidRDefault="00861218" w:rsidP="00861218">
      <w:pPr>
        <w:spacing w:after="200" w:line="276" w:lineRule="auto"/>
        <w:ind w:firstLine="0"/>
        <w:jc w:val="center"/>
        <w:rPr>
          <w:rFonts w:ascii="Calibri" w:hAnsi="Calibri"/>
          <w:sz w:val="22"/>
        </w:rPr>
      </w:pPr>
    </w:p>
    <w:sectPr w:rsidR="00861218" w:rsidRPr="00861218" w:rsidSect="009E0F50">
      <w:head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63" w:rsidRDefault="00DE1563" w:rsidP="007F0268">
      <w:r>
        <w:separator/>
      </w:r>
    </w:p>
  </w:endnote>
  <w:endnote w:type="continuationSeparator" w:id="0">
    <w:p w:rsidR="00DE1563" w:rsidRDefault="00DE1563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1E7141" w:rsidP="008612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63" w:rsidRDefault="00DE1563" w:rsidP="007F0268">
      <w:r>
        <w:separator/>
      </w:r>
    </w:p>
  </w:footnote>
  <w:footnote w:type="continuationSeparator" w:id="0">
    <w:p w:rsidR="00DE1563" w:rsidRDefault="00DE1563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AC8" w:rsidRPr="00861218" w:rsidRDefault="001E7141" w:rsidP="008612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1E7141" w:rsidP="008612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0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61"/>
    <w:rsid w:val="00000584"/>
    <w:rsid w:val="00000AC9"/>
    <w:rsid w:val="00000B50"/>
    <w:rsid w:val="00000B93"/>
    <w:rsid w:val="00002A0F"/>
    <w:rsid w:val="00002C22"/>
    <w:rsid w:val="00002DF7"/>
    <w:rsid w:val="000049EA"/>
    <w:rsid w:val="00004A36"/>
    <w:rsid w:val="0000524D"/>
    <w:rsid w:val="00005A9D"/>
    <w:rsid w:val="0001032E"/>
    <w:rsid w:val="00012E75"/>
    <w:rsid w:val="00014D94"/>
    <w:rsid w:val="00015359"/>
    <w:rsid w:val="00016B1E"/>
    <w:rsid w:val="000178EF"/>
    <w:rsid w:val="00017C38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44B5"/>
    <w:rsid w:val="00045CF8"/>
    <w:rsid w:val="00046537"/>
    <w:rsid w:val="00046584"/>
    <w:rsid w:val="000506FF"/>
    <w:rsid w:val="000543C1"/>
    <w:rsid w:val="00054B0F"/>
    <w:rsid w:val="00055CE3"/>
    <w:rsid w:val="00057A68"/>
    <w:rsid w:val="00057C2F"/>
    <w:rsid w:val="0006092B"/>
    <w:rsid w:val="00061BE9"/>
    <w:rsid w:val="00064787"/>
    <w:rsid w:val="000664AA"/>
    <w:rsid w:val="0006726E"/>
    <w:rsid w:val="000674C8"/>
    <w:rsid w:val="00071956"/>
    <w:rsid w:val="00074CBE"/>
    <w:rsid w:val="0007526C"/>
    <w:rsid w:val="000765E0"/>
    <w:rsid w:val="00076E74"/>
    <w:rsid w:val="000777AC"/>
    <w:rsid w:val="000804A4"/>
    <w:rsid w:val="0008342B"/>
    <w:rsid w:val="00083732"/>
    <w:rsid w:val="000855EB"/>
    <w:rsid w:val="00085770"/>
    <w:rsid w:val="00086A93"/>
    <w:rsid w:val="0008725D"/>
    <w:rsid w:val="000876D5"/>
    <w:rsid w:val="000909DF"/>
    <w:rsid w:val="00090AB2"/>
    <w:rsid w:val="0009153E"/>
    <w:rsid w:val="000923A4"/>
    <w:rsid w:val="00094840"/>
    <w:rsid w:val="000A1F59"/>
    <w:rsid w:val="000A48DA"/>
    <w:rsid w:val="000A4FBE"/>
    <w:rsid w:val="000A5173"/>
    <w:rsid w:val="000A5C6E"/>
    <w:rsid w:val="000A6271"/>
    <w:rsid w:val="000B095F"/>
    <w:rsid w:val="000B6FDE"/>
    <w:rsid w:val="000B71FC"/>
    <w:rsid w:val="000C1446"/>
    <w:rsid w:val="000C292F"/>
    <w:rsid w:val="000C48C6"/>
    <w:rsid w:val="000C72A7"/>
    <w:rsid w:val="000D282D"/>
    <w:rsid w:val="000D2918"/>
    <w:rsid w:val="000D3685"/>
    <w:rsid w:val="000D3C23"/>
    <w:rsid w:val="000D5A89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178"/>
    <w:rsid w:val="000E5381"/>
    <w:rsid w:val="000E53FE"/>
    <w:rsid w:val="000E6069"/>
    <w:rsid w:val="000E6272"/>
    <w:rsid w:val="000E7764"/>
    <w:rsid w:val="000F1B40"/>
    <w:rsid w:val="000F26E2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135F9"/>
    <w:rsid w:val="00120003"/>
    <w:rsid w:val="00121474"/>
    <w:rsid w:val="0012189A"/>
    <w:rsid w:val="001221D5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1AF"/>
    <w:rsid w:val="0013182C"/>
    <w:rsid w:val="00131FE1"/>
    <w:rsid w:val="00133C9B"/>
    <w:rsid w:val="001361EB"/>
    <w:rsid w:val="00136AA8"/>
    <w:rsid w:val="0013711E"/>
    <w:rsid w:val="0013715D"/>
    <w:rsid w:val="00137E49"/>
    <w:rsid w:val="00137ED7"/>
    <w:rsid w:val="00140AF1"/>
    <w:rsid w:val="00140B68"/>
    <w:rsid w:val="00141779"/>
    <w:rsid w:val="0014380E"/>
    <w:rsid w:val="001440AA"/>
    <w:rsid w:val="00145828"/>
    <w:rsid w:val="00146C73"/>
    <w:rsid w:val="00147178"/>
    <w:rsid w:val="00147A1A"/>
    <w:rsid w:val="00150A7C"/>
    <w:rsid w:val="00150C91"/>
    <w:rsid w:val="00151FF3"/>
    <w:rsid w:val="00152965"/>
    <w:rsid w:val="0015362C"/>
    <w:rsid w:val="00154E00"/>
    <w:rsid w:val="00154EA3"/>
    <w:rsid w:val="00155399"/>
    <w:rsid w:val="00157E7D"/>
    <w:rsid w:val="00162F83"/>
    <w:rsid w:val="001632A0"/>
    <w:rsid w:val="00163761"/>
    <w:rsid w:val="0016394D"/>
    <w:rsid w:val="00163FAD"/>
    <w:rsid w:val="00164B96"/>
    <w:rsid w:val="0016559C"/>
    <w:rsid w:val="00166263"/>
    <w:rsid w:val="001662DB"/>
    <w:rsid w:val="00167EA2"/>
    <w:rsid w:val="00170E12"/>
    <w:rsid w:val="00171885"/>
    <w:rsid w:val="00174999"/>
    <w:rsid w:val="00175262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96508"/>
    <w:rsid w:val="001A0989"/>
    <w:rsid w:val="001A0EEE"/>
    <w:rsid w:val="001A1305"/>
    <w:rsid w:val="001A1C1A"/>
    <w:rsid w:val="001A2167"/>
    <w:rsid w:val="001A2910"/>
    <w:rsid w:val="001A29B0"/>
    <w:rsid w:val="001A3511"/>
    <w:rsid w:val="001A4C15"/>
    <w:rsid w:val="001A5642"/>
    <w:rsid w:val="001A5991"/>
    <w:rsid w:val="001A6CCC"/>
    <w:rsid w:val="001A6E50"/>
    <w:rsid w:val="001A706F"/>
    <w:rsid w:val="001B0AE0"/>
    <w:rsid w:val="001B0D46"/>
    <w:rsid w:val="001B27EC"/>
    <w:rsid w:val="001B4594"/>
    <w:rsid w:val="001B613A"/>
    <w:rsid w:val="001B7132"/>
    <w:rsid w:val="001B733B"/>
    <w:rsid w:val="001B7A6D"/>
    <w:rsid w:val="001B7A7F"/>
    <w:rsid w:val="001B7F88"/>
    <w:rsid w:val="001C057E"/>
    <w:rsid w:val="001C100E"/>
    <w:rsid w:val="001C15E0"/>
    <w:rsid w:val="001C4360"/>
    <w:rsid w:val="001C5FC8"/>
    <w:rsid w:val="001C678D"/>
    <w:rsid w:val="001C6DFF"/>
    <w:rsid w:val="001C782F"/>
    <w:rsid w:val="001D01A5"/>
    <w:rsid w:val="001D100A"/>
    <w:rsid w:val="001D1593"/>
    <w:rsid w:val="001D2A72"/>
    <w:rsid w:val="001D38C8"/>
    <w:rsid w:val="001D637D"/>
    <w:rsid w:val="001D7A17"/>
    <w:rsid w:val="001E0E35"/>
    <w:rsid w:val="001E0F0A"/>
    <w:rsid w:val="001E2988"/>
    <w:rsid w:val="001E49BE"/>
    <w:rsid w:val="001E4CAA"/>
    <w:rsid w:val="001E53A1"/>
    <w:rsid w:val="001E68D5"/>
    <w:rsid w:val="001E6BC4"/>
    <w:rsid w:val="001E7141"/>
    <w:rsid w:val="001F69BC"/>
    <w:rsid w:val="001F72A9"/>
    <w:rsid w:val="00201895"/>
    <w:rsid w:val="00202EE4"/>
    <w:rsid w:val="00203576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5EEF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A69"/>
    <w:rsid w:val="00237DA7"/>
    <w:rsid w:val="00237FC6"/>
    <w:rsid w:val="00240439"/>
    <w:rsid w:val="00242067"/>
    <w:rsid w:val="0024276C"/>
    <w:rsid w:val="002439B3"/>
    <w:rsid w:val="00245095"/>
    <w:rsid w:val="002451D0"/>
    <w:rsid w:val="002460C3"/>
    <w:rsid w:val="00246182"/>
    <w:rsid w:val="00246E24"/>
    <w:rsid w:val="00247F3F"/>
    <w:rsid w:val="00253DB9"/>
    <w:rsid w:val="00255B94"/>
    <w:rsid w:val="002568F7"/>
    <w:rsid w:val="002600C6"/>
    <w:rsid w:val="002606D9"/>
    <w:rsid w:val="0026388F"/>
    <w:rsid w:val="00264861"/>
    <w:rsid w:val="002649A1"/>
    <w:rsid w:val="00264E4D"/>
    <w:rsid w:val="00265CF8"/>
    <w:rsid w:val="00266D92"/>
    <w:rsid w:val="00271FC4"/>
    <w:rsid w:val="00273DBA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A7270"/>
    <w:rsid w:val="002B1375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C7E90"/>
    <w:rsid w:val="002D1194"/>
    <w:rsid w:val="002D18A6"/>
    <w:rsid w:val="002D4824"/>
    <w:rsid w:val="002D661F"/>
    <w:rsid w:val="002D6644"/>
    <w:rsid w:val="002E01BD"/>
    <w:rsid w:val="002E25B3"/>
    <w:rsid w:val="002E34F1"/>
    <w:rsid w:val="002E36A6"/>
    <w:rsid w:val="002E6623"/>
    <w:rsid w:val="002E68AD"/>
    <w:rsid w:val="002F00A3"/>
    <w:rsid w:val="002F36AC"/>
    <w:rsid w:val="002F37A7"/>
    <w:rsid w:val="002F3B48"/>
    <w:rsid w:val="002F5F81"/>
    <w:rsid w:val="002F65F5"/>
    <w:rsid w:val="002F65F9"/>
    <w:rsid w:val="002F72DC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164"/>
    <w:rsid w:val="00316E20"/>
    <w:rsid w:val="003179F4"/>
    <w:rsid w:val="00320546"/>
    <w:rsid w:val="003229F8"/>
    <w:rsid w:val="00322BF5"/>
    <w:rsid w:val="00324A07"/>
    <w:rsid w:val="00327700"/>
    <w:rsid w:val="00327B37"/>
    <w:rsid w:val="00327C48"/>
    <w:rsid w:val="00330CC6"/>
    <w:rsid w:val="00333BA2"/>
    <w:rsid w:val="00336EAC"/>
    <w:rsid w:val="00336F89"/>
    <w:rsid w:val="00337E1B"/>
    <w:rsid w:val="003414B6"/>
    <w:rsid w:val="00341C37"/>
    <w:rsid w:val="00342551"/>
    <w:rsid w:val="0034346D"/>
    <w:rsid w:val="00345B8E"/>
    <w:rsid w:val="00347BF3"/>
    <w:rsid w:val="00352BD5"/>
    <w:rsid w:val="00353838"/>
    <w:rsid w:val="00355A9F"/>
    <w:rsid w:val="00357472"/>
    <w:rsid w:val="00361BE2"/>
    <w:rsid w:val="00363AA1"/>
    <w:rsid w:val="0036495D"/>
    <w:rsid w:val="0036710D"/>
    <w:rsid w:val="0036724B"/>
    <w:rsid w:val="003676B1"/>
    <w:rsid w:val="003677DD"/>
    <w:rsid w:val="00372593"/>
    <w:rsid w:val="003752A6"/>
    <w:rsid w:val="003762A0"/>
    <w:rsid w:val="003764E5"/>
    <w:rsid w:val="003808C6"/>
    <w:rsid w:val="00382D74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09D1"/>
    <w:rsid w:val="003A3A51"/>
    <w:rsid w:val="003B08E8"/>
    <w:rsid w:val="003B28E3"/>
    <w:rsid w:val="003B2962"/>
    <w:rsid w:val="003B4873"/>
    <w:rsid w:val="003B50BC"/>
    <w:rsid w:val="003B6F0F"/>
    <w:rsid w:val="003C0629"/>
    <w:rsid w:val="003C0AC8"/>
    <w:rsid w:val="003C189D"/>
    <w:rsid w:val="003C2B5E"/>
    <w:rsid w:val="003C2B74"/>
    <w:rsid w:val="003C6222"/>
    <w:rsid w:val="003C676C"/>
    <w:rsid w:val="003C74C4"/>
    <w:rsid w:val="003D1824"/>
    <w:rsid w:val="003D1AA5"/>
    <w:rsid w:val="003D29D8"/>
    <w:rsid w:val="003D2F9F"/>
    <w:rsid w:val="003D44E9"/>
    <w:rsid w:val="003D4B4F"/>
    <w:rsid w:val="003D579B"/>
    <w:rsid w:val="003E1AAE"/>
    <w:rsid w:val="003E1E05"/>
    <w:rsid w:val="003E267D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0626"/>
    <w:rsid w:val="003F117F"/>
    <w:rsid w:val="003F415E"/>
    <w:rsid w:val="003F4511"/>
    <w:rsid w:val="003F4B66"/>
    <w:rsid w:val="003F503B"/>
    <w:rsid w:val="003F6A64"/>
    <w:rsid w:val="003F6CDC"/>
    <w:rsid w:val="00400ABC"/>
    <w:rsid w:val="00400EEC"/>
    <w:rsid w:val="004017AF"/>
    <w:rsid w:val="0040217B"/>
    <w:rsid w:val="00402426"/>
    <w:rsid w:val="00403380"/>
    <w:rsid w:val="004052A2"/>
    <w:rsid w:val="0040550F"/>
    <w:rsid w:val="00405832"/>
    <w:rsid w:val="0040603D"/>
    <w:rsid w:val="004064F9"/>
    <w:rsid w:val="004065F8"/>
    <w:rsid w:val="00406EBC"/>
    <w:rsid w:val="004071EA"/>
    <w:rsid w:val="00410BBD"/>
    <w:rsid w:val="00411E98"/>
    <w:rsid w:val="004135A5"/>
    <w:rsid w:val="00413FB3"/>
    <w:rsid w:val="004144C9"/>
    <w:rsid w:val="004152AC"/>
    <w:rsid w:val="004154F3"/>
    <w:rsid w:val="00416B71"/>
    <w:rsid w:val="004175C8"/>
    <w:rsid w:val="00420F0D"/>
    <w:rsid w:val="00423253"/>
    <w:rsid w:val="004233A6"/>
    <w:rsid w:val="00423709"/>
    <w:rsid w:val="00423C05"/>
    <w:rsid w:val="00423C9D"/>
    <w:rsid w:val="00423EF6"/>
    <w:rsid w:val="004265D3"/>
    <w:rsid w:val="00427A0B"/>
    <w:rsid w:val="00427F3B"/>
    <w:rsid w:val="00430637"/>
    <w:rsid w:val="004325D0"/>
    <w:rsid w:val="004325F2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452C8"/>
    <w:rsid w:val="00447723"/>
    <w:rsid w:val="00450187"/>
    <w:rsid w:val="00450E5E"/>
    <w:rsid w:val="00451AEF"/>
    <w:rsid w:val="00454739"/>
    <w:rsid w:val="0045476C"/>
    <w:rsid w:val="00456B06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6FF6"/>
    <w:rsid w:val="00477061"/>
    <w:rsid w:val="00477B69"/>
    <w:rsid w:val="00480F70"/>
    <w:rsid w:val="0048378A"/>
    <w:rsid w:val="00484457"/>
    <w:rsid w:val="004853F2"/>
    <w:rsid w:val="00486E1D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22E"/>
    <w:rsid w:val="004C2C60"/>
    <w:rsid w:val="004C32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499"/>
    <w:rsid w:val="004D2DCE"/>
    <w:rsid w:val="004D3317"/>
    <w:rsid w:val="004D4534"/>
    <w:rsid w:val="004D5962"/>
    <w:rsid w:val="004D5996"/>
    <w:rsid w:val="004D5D4F"/>
    <w:rsid w:val="004D6729"/>
    <w:rsid w:val="004D7A45"/>
    <w:rsid w:val="004E0EED"/>
    <w:rsid w:val="004E403D"/>
    <w:rsid w:val="004E43E3"/>
    <w:rsid w:val="004E4BFF"/>
    <w:rsid w:val="004F0D08"/>
    <w:rsid w:val="004F220F"/>
    <w:rsid w:val="004F282F"/>
    <w:rsid w:val="004F33DC"/>
    <w:rsid w:val="004F3D35"/>
    <w:rsid w:val="004F5B47"/>
    <w:rsid w:val="004F6883"/>
    <w:rsid w:val="004F69CC"/>
    <w:rsid w:val="004F6F58"/>
    <w:rsid w:val="004F77E9"/>
    <w:rsid w:val="005009C5"/>
    <w:rsid w:val="005009FE"/>
    <w:rsid w:val="00500A88"/>
    <w:rsid w:val="005019D3"/>
    <w:rsid w:val="00501B58"/>
    <w:rsid w:val="00502576"/>
    <w:rsid w:val="00503439"/>
    <w:rsid w:val="005051B4"/>
    <w:rsid w:val="005056A3"/>
    <w:rsid w:val="00507D63"/>
    <w:rsid w:val="0051242A"/>
    <w:rsid w:val="005156F8"/>
    <w:rsid w:val="00515C1D"/>
    <w:rsid w:val="005163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699"/>
    <w:rsid w:val="00527D1A"/>
    <w:rsid w:val="00527D5C"/>
    <w:rsid w:val="00527F5A"/>
    <w:rsid w:val="00530751"/>
    <w:rsid w:val="00530800"/>
    <w:rsid w:val="00530908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0BD0"/>
    <w:rsid w:val="0054116C"/>
    <w:rsid w:val="00541280"/>
    <w:rsid w:val="005415D0"/>
    <w:rsid w:val="0054249A"/>
    <w:rsid w:val="005447E3"/>
    <w:rsid w:val="00544AAE"/>
    <w:rsid w:val="00544D40"/>
    <w:rsid w:val="0054628D"/>
    <w:rsid w:val="0054658A"/>
    <w:rsid w:val="00546AFE"/>
    <w:rsid w:val="00547CE3"/>
    <w:rsid w:val="00547D25"/>
    <w:rsid w:val="00550E8A"/>
    <w:rsid w:val="00552907"/>
    <w:rsid w:val="00552BDC"/>
    <w:rsid w:val="00554646"/>
    <w:rsid w:val="00555CFF"/>
    <w:rsid w:val="005576EF"/>
    <w:rsid w:val="00560D88"/>
    <w:rsid w:val="005622DF"/>
    <w:rsid w:val="005624E4"/>
    <w:rsid w:val="00563FD0"/>
    <w:rsid w:val="00564F6E"/>
    <w:rsid w:val="00565BFF"/>
    <w:rsid w:val="00567188"/>
    <w:rsid w:val="0057150C"/>
    <w:rsid w:val="00572629"/>
    <w:rsid w:val="0057415D"/>
    <w:rsid w:val="005742DE"/>
    <w:rsid w:val="00575390"/>
    <w:rsid w:val="00576108"/>
    <w:rsid w:val="00576A52"/>
    <w:rsid w:val="00576C7F"/>
    <w:rsid w:val="00576E35"/>
    <w:rsid w:val="00577978"/>
    <w:rsid w:val="00580AFB"/>
    <w:rsid w:val="00583B40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02CE"/>
    <w:rsid w:val="005A1616"/>
    <w:rsid w:val="005A221C"/>
    <w:rsid w:val="005A285B"/>
    <w:rsid w:val="005A632B"/>
    <w:rsid w:val="005A671D"/>
    <w:rsid w:val="005A68DA"/>
    <w:rsid w:val="005B05E1"/>
    <w:rsid w:val="005B1445"/>
    <w:rsid w:val="005B232F"/>
    <w:rsid w:val="005B244E"/>
    <w:rsid w:val="005B3022"/>
    <w:rsid w:val="005B3476"/>
    <w:rsid w:val="005B4978"/>
    <w:rsid w:val="005B4F61"/>
    <w:rsid w:val="005B584B"/>
    <w:rsid w:val="005B72C9"/>
    <w:rsid w:val="005B79D2"/>
    <w:rsid w:val="005B7C1B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6C29"/>
    <w:rsid w:val="005C72C2"/>
    <w:rsid w:val="005C7310"/>
    <w:rsid w:val="005C762D"/>
    <w:rsid w:val="005D02BE"/>
    <w:rsid w:val="005D18FC"/>
    <w:rsid w:val="005D26CB"/>
    <w:rsid w:val="005D2FE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20EC"/>
    <w:rsid w:val="005F414B"/>
    <w:rsid w:val="005F5470"/>
    <w:rsid w:val="005F5500"/>
    <w:rsid w:val="005F6408"/>
    <w:rsid w:val="005F6409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1D8"/>
    <w:rsid w:val="00606C4E"/>
    <w:rsid w:val="00606F66"/>
    <w:rsid w:val="00607323"/>
    <w:rsid w:val="00607464"/>
    <w:rsid w:val="00607A0B"/>
    <w:rsid w:val="00610436"/>
    <w:rsid w:val="00610465"/>
    <w:rsid w:val="00610563"/>
    <w:rsid w:val="00610C72"/>
    <w:rsid w:val="00610E1C"/>
    <w:rsid w:val="00610E35"/>
    <w:rsid w:val="006111E8"/>
    <w:rsid w:val="00612118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6AB"/>
    <w:rsid w:val="00637EE2"/>
    <w:rsid w:val="006403DD"/>
    <w:rsid w:val="00643E43"/>
    <w:rsid w:val="00643E92"/>
    <w:rsid w:val="00646006"/>
    <w:rsid w:val="0064632D"/>
    <w:rsid w:val="0065001A"/>
    <w:rsid w:val="00650030"/>
    <w:rsid w:val="00651195"/>
    <w:rsid w:val="00652167"/>
    <w:rsid w:val="00652AA7"/>
    <w:rsid w:val="00653043"/>
    <w:rsid w:val="006538F3"/>
    <w:rsid w:val="006559AF"/>
    <w:rsid w:val="0065715D"/>
    <w:rsid w:val="006571F9"/>
    <w:rsid w:val="00657876"/>
    <w:rsid w:val="00657FB1"/>
    <w:rsid w:val="006621B1"/>
    <w:rsid w:val="006626B4"/>
    <w:rsid w:val="0066447C"/>
    <w:rsid w:val="00665ECA"/>
    <w:rsid w:val="006660A7"/>
    <w:rsid w:val="00670D25"/>
    <w:rsid w:val="006714C3"/>
    <w:rsid w:val="00675109"/>
    <w:rsid w:val="00675762"/>
    <w:rsid w:val="00676ABA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528C"/>
    <w:rsid w:val="006861A8"/>
    <w:rsid w:val="0068650C"/>
    <w:rsid w:val="00686A52"/>
    <w:rsid w:val="00687025"/>
    <w:rsid w:val="00687044"/>
    <w:rsid w:val="006902DE"/>
    <w:rsid w:val="00690B64"/>
    <w:rsid w:val="00691709"/>
    <w:rsid w:val="006930AC"/>
    <w:rsid w:val="00693218"/>
    <w:rsid w:val="00693942"/>
    <w:rsid w:val="0069426D"/>
    <w:rsid w:val="00694A3A"/>
    <w:rsid w:val="00695DB4"/>
    <w:rsid w:val="00697B07"/>
    <w:rsid w:val="00697F10"/>
    <w:rsid w:val="006A07CC"/>
    <w:rsid w:val="006A12DE"/>
    <w:rsid w:val="006A1F0D"/>
    <w:rsid w:val="006A356C"/>
    <w:rsid w:val="006A37C8"/>
    <w:rsid w:val="006A4E63"/>
    <w:rsid w:val="006B07DF"/>
    <w:rsid w:val="006B36E7"/>
    <w:rsid w:val="006B3CA3"/>
    <w:rsid w:val="006B3F38"/>
    <w:rsid w:val="006B43AD"/>
    <w:rsid w:val="006B454A"/>
    <w:rsid w:val="006B5B68"/>
    <w:rsid w:val="006B5DE3"/>
    <w:rsid w:val="006B6E97"/>
    <w:rsid w:val="006B7545"/>
    <w:rsid w:val="006B798A"/>
    <w:rsid w:val="006C02D5"/>
    <w:rsid w:val="006C12F1"/>
    <w:rsid w:val="006C17A6"/>
    <w:rsid w:val="006C19A9"/>
    <w:rsid w:val="006C20E0"/>
    <w:rsid w:val="006C4AAA"/>
    <w:rsid w:val="006C548A"/>
    <w:rsid w:val="006C71B0"/>
    <w:rsid w:val="006C7AB1"/>
    <w:rsid w:val="006D235F"/>
    <w:rsid w:val="006D371F"/>
    <w:rsid w:val="006D592D"/>
    <w:rsid w:val="006D5BCF"/>
    <w:rsid w:val="006D78C6"/>
    <w:rsid w:val="006D798E"/>
    <w:rsid w:val="006E0851"/>
    <w:rsid w:val="006E12DA"/>
    <w:rsid w:val="006E1FED"/>
    <w:rsid w:val="006E2115"/>
    <w:rsid w:val="006E29A6"/>
    <w:rsid w:val="006E42E9"/>
    <w:rsid w:val="006E4B2E"/>
    <w:rsid w:val="006E5710"/>
    <w:rsid w:val="006E7946"/>
    <w:rsid w:val="006F0AC0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5310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2C9C"/>
    <w:rsid w:val="00734332"/>
    <w:rsid w:val="007375D2"/>
    <w:rsid w:val="00740007"/>
    <w:rsid w:val="00740BC4"/>
    <w:rsid w:val="00741785"/>
    <w:rsid w:val="0074181B"/>
    <w:rsid w:val="00741F31"/>
    <w:rsid w:val="00742112"/>
    <w:rsid w:val="00742937"/>
    <w:rsid w:val="00745190"/>
    <w:rsid w:val="00746296"/>
    <w:rsid w:val="0074653A"/>
    <w:rsid w:val="00747C09"/>
    <w:rsid w:val="007508D3"/>
    <w:rsid w:val="00750A5A"/>
    <w:rsid w:val="00751E9F"/>
    <w:rsid w:val="0075222A"/>
    <w:rsid w:val="00752DDA"/>
    <w:rsid w:val="00752E3A"/>
    <w:rsid w:val="0075349F"/>
    <w:rsid w:val="007550B2"/>
    <w:rsid w:val="007550B6"/>
    <w:rsid w:val="00755FBD"/>
    <w:rsid w:val="007561DD"/>
    <w:rsid w:val="00757238"/>
    <w:rsid w:val="00757FA3"/>
    <w:rsid w:val="0076016C"/>
    <w:rsid w:val="00760629"/>
    <w:rsid w:val="00760E15"/>
    <w:rsid w:val="00761267"/>
    <w:rsid w:val="00761ACC"/>
    <w:rsid w:val="00761CF0"/>
    <w:rsid w:val="00762CA1"/>
    <w:rsid w:val="00762ECE"/>
    <w:rsid w:val="007647E7"/>
    <w:rsid w:val="0076523C"/>
    <w:rsid w:val="00765A15"/>
    <w:rsid w:val="00766886"/>
    <w:rsid w:val="0077087E"/>
    <w:rsid w:val="0077092B"/>
    <w:rsid w:val="00770F85"/>
    <w:rsid w:val="00771809"/>
    <w:rsid w:val="007722E2"/>
    <w:rsid w:val="0077260F"/>
    <w:rsid w:val="00773A5A"/>
    <w:rsid w:val="00773F6E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1CB"/>
    <w:rsid w:val="00796A25"/>
    <w:rsid w:val="00797832"/>
    <w:rsid w:val="007A1683"/>
    <w:rsid w:val="007A38BB"/>
    <w:rsid w:val="007A420D"/>
    <w:rsid w:val="007A4B61"/>
    <w:rsid w:val="007A5798"/>
    <w:rsid w:val="007A687E"/>
    <w:rsid w:val="007A68CE"/>
    <w:rsid w:val="007A756F"/>
    <w:rsid w:val="007B15AA"/>
    <w:rsid w:val="007B15DF"/>
    <w:rsid w:val="007B1A70"/>
    <w:rsid w:val="007B1EC5"/>
    <w:rsid w:val="007B2543"/>
    <w:rsid w:val="007B61E4"/>
    <w:rsid w:val="007B6960"/>
    <w:rsid w:val="007B71B5"/>
    <w:rsid w:val="007C2161"/>
    <w:rsid w:val="007C25BA"/>
    <w:rsid w:val="007C285D"/>
    <w:rsid w:val="007C302C"/>
    <w:rsid w:val="007C3AF2"/>
    <w:rsid w:val="007C3E6C"/>
    <w:rsid w:val="007C4389"/>
    <w:rsid w:val="007C6A41"/>
    <w:rsid w:val="007D00F9"/>
    <w:rsid w:val="007D159F"/>
    <w:rsid w:val="007D17AF"/>
    <w:rsid w:val="007D22B9"/>
    <w:rsid w:val="007D2A08"/>
    <w:rsid w:val="007D5B05"/>
    <w:rsid w:val="007D60BE"/>
    <w:rsid w:val="007D6A3D"/>
    <w:rsid w:val="007D6E1D"/>
    <w:rsid w:val="007D7D6D"/>
    <w:rsid w:val="007E022D"/>
    <w:rsid w:val="007E250D"/>
    <w:rsid w:val="007E27A3"/>
    <w:rsid w:val="007E284C"/>
    <w:rsid w:val="007E2D2B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3ED5"/>
    <w:rsid w:val="00805359"/>
    <w:rsid w:val="00806FFF"/>
    <w:rsid w:val="0080705B"/>
    <w:rsid w:val="0081029B"/>
    <w:rsid w:val="008115D6"/>
    <w:rsid w:val="008120BC"/>
    <w:rsid w:val="00813904"/>
    <w:rsid w:val="008140CE"/>
    <w:rsid w:val="00817E64"/>
    <w:rsid w:val="008207C4"/>
    <w:rsid w:val="00820980"/>
    <w:rsid w:val="00821B53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B5F"/>
    <w:rsid w:val="008350CC"/>
    <w:rsid w:val="008357E8"/>
    <w:rsid w:val="008358E0"/>
    <w:rsid w:val="00835954"/>
    <w:rsid w:val="00835AAE"/>
    <w:rsid w:val="00835D3D"/>
    <w:rsid w:val="008370B1"/>
    <w:rsid w:val="00837330"/>
    <w:rsid w:val="008379E6"/>
    <w:rsid w:val="00843C30"/>
    <w:rsid w:val="00844443"/>
    <w:rsid w:val="00844E7F"/>
    <w:rsid w:val="0084680A"/>
    <w:rsid w:val="0084681F"/>
    <w:rsid w:val="00846FFE"/>
    <w:rsid w:val="00850CFD"/>
    <w:rsid w:val="00851371"/>
    <w:rsid w:val="0085151B"/>
    <w:rsid w:val="0085298A"/>
    <w:rsid w:val="00852EB7"/>
    <w:rsid w:val="00854C88"/>
    <w:rsid w:val="008550DC"/>
    <w:rsid w:val="00855BB6"/>
    <w:rsid w:val="00855D76"/>
    <w:rsid w:val="00856749"/>
    <w:rsid w:val="0085706D"/>
    <w:rsid w:val="0085717F"/>
    <w:rsid w:val="00861218"/>
    <w:rsid w:val="0086121B"/>
    <w:rsid w:val="00861B78"/>
    <w:rsid w:val="00861D43"/>
    <w:rsid w:val="008626B2"/>
    <w:rsid w:val="008630F8"/>
    <w:rsid w:val="0086397C"/>
    <w:rsid w:val="008643AB"/>
    <w:rsid w:val="0086623E"/>
    <w:rsid w:val="00867269"/>
    <w:rsid w:val="00867EA8"/>
    <w:rsid w:val="0087282C"/>
    <w:rsid w:val="00872F7F"/>
    <w:rsid w:val="0087316B"/>
    <w:rsid w:val="008732D9"/>
    <w:rsid w:val="0087355B"/>
    <w:rsid w:val="00873CD5"/>
    <w:rsid w:val="00875991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09CC"/>
    <w:rsid w:val="008A13C9"/>
    <w:rsid w:val="008A4B61"/>
    <w:rsid w:val="008B10C5"/>
    <w:rsid w:val="008B1FBC"/>
    <w:rsid w:val="008B2173"/>
    <w:rsid w:val="008B2710"/>
    <w:rsid w:val="008B3086"/>
    <w:rsid w:val="008B3163"/>
    <w:rsid w:val="008B4027"/>
    <w:rsid w:val="008B4676"/>
    <w:rsid w:val="008B5C8A"/>
    <w:rsid w:val="008B7FA1"/>
    <w:rsid w:val="008C0ABE"/>
    <w:rsid w:val="008C2DAF"/>
    <w:rsid w:val="008C327D"/>
    <w:rsid w:val="008C3631"/>
    <w:rsid w:val="008C36A0"/>
    <w:rsid w:val="008C36B5"/>
    <w:rsid w:val="008C399B"/>
    <w:rsid w:val="008C40E9"/>
    <w:rsid w:val="008C54DE"/>
    <w:rsid w:val="008C5E3B"/>
    <w:rsid w:val="008C7EFE"/>
    <w:rsid w:val="008D0EEE"/>
    <w:rsid w:val="008D204F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1306"/>
    <w:rsid w:val="008E2AD5"/>
    <w:rsid w:val="008E4269"/>
    <w:rsid w:val="008E55BB"/>
    <w:rsid w:val="008E5753"/>
    <w:rsid w:val="008E57A4"/>
    <w:rsid w:val="008E6592"/>
    <w:rsid w:val="008E758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B10"/>
    <w:rsid w:val="00917F24"/>
    <w:rsid w:val="009206F2"/>
    <w:rsid w:val="0092121A"/>
    <w:rsid w:val="00922177"/>
    <w:rsid w:val="009225B0"/>
    <w:rsid w:val="00922AF0"/>
    <w:rsid w:val="00922BFE"/>
    <w:rsid w:val="00923488"/>
    <w:rsid w:val="009239B4"/>
    <w:rsid w:val="00924159"/>
    <w:rsid w:val="0092447B"/>
    <w:rsid w:val="00924FD6"/>
    <w:rsid w:val="00925433"/>
    <w:rsid w:val="00925484"/>
    <w:rsid w:val="009257AC"/>
    <w:rsid w:val="00925834"/>
    <w:rsid w:val="00926ED8"/>
    <w:rsid w:val="0092793B"/>
    <w:rsid w:val="009306FB"/>
    <w:rsid w:val="00930C7B"/>
    <w:rsid w:val="00931DA7"/>
    <w:rsid w:val="00932510"/>
    <w:rsid w:val="00941F83"/>
    <w:rsid w:val="0094217E"/>
    <w:rsid w:val="009422B3"/>
    <w:rsid w:val="00943078"/>
    <w:rsid w:val="0094413E"/>
    <w:rsid w:val="0094417D"/>
    <w:rsid w:val="0094468B"/>
    <w:rsid w:val="0094551E"/>
    <w:rsid w:val="00945629"/>
    <w:rsid w:val="00946471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4832"/>
    <w:rsid w:val="00956347"/>
    <w:rsid w:val="00956B96"/>
    <w:rsid w:val="0096071E"/>
    <w:rsid w:val="00961735"/>
    <w:rsid w:val="0096440E"/>
    <w:rsid w:val="00964781"/>
    <w:rsid w:val="0096633D"/>
    <w:rsid w:val="00966858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87ED0"/>
    <w:rsid w:val="00990D68"/>
    <w:rsid w:val="00991920"/>
    <w:rsid w:val="00991961"/>
    <w:rsid w:val="00993667"/>
    <w:rsid w:val="0099454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B7E64"/>
    <w:rsid w:val="009C09DC"/>
    <w:rsid w:val="009C0ADB"/>
    <w:rsid w:val="009C1231"/>
    <w:rsid w:val="009C18FF"/>
    <w:rsid w:val="009C28F0"/>
    <w:rsid w:val="009C38B6"/>
    <w:rsid w:val="009C54D3"/>
    <w:rsid w:val="009C676A"/>
    <w:rsid w:val="009C67C7"/>
    <w:rsid w:val="009C6D58"/>
    <w:rsid w:val="009C7CFA"/>
    <w:rsid w:val="009C7ED9"/>
    <w:rsid w:val="009C7F50"/>
    <w:rsid w:val="009D0CC2"/>
    <w:rsid w:val="009D262E"/>
    <w:rsid w:val="009D48BB"/>
    <w:rsid w:val="009E03A6"/>
    <w:rsid w:val="009E1B5A"/>
    <w:rsid w:val="009E26B5"/>
    <w:rsid w:val="009E4BB2"/>
    <w:rsid w:val="009E5442"/>
    <w:rsid w:val="009E71E5"/>
    <w:rsid w:val="009E7732"/>
    <w:rsid w:val="009E7D8E"/>
    <w:rsid w:val="009F0893"/>
    <w:rsid w:val="009F57CB"/>
    <w:rsid w:val="009F6646"/>
    <w:rsid w:val="009F7D81"/>
    <w:rsid w:val="00A004D4"/>
    <w:rsid w:val="00A02736"/>
    <w:rsid w:val="00A04108"/>
    <w:rsid w:val="00A044C5"/>
    <w:rsid w:val="00A07719"/>
    <w:rsid w:val="00A07D6D"/>
    <w:rsid w:val="00A1128C"/>
    <w:rsid w:val="00A13092"/>
    <w:rsid w:val="00A14BB1"/>
    <w:rsid w:val="00A17294"/>
    <w:rsid w:val="00A20770"/>
    <w:rsid w:val="00A20A6A"/>
    <w:rsid w:val="00A20B6E"/>
    <w:rsid w:val="00A211BF"/>
    <w:rsid w:val="00A216D5"/>
    <w:rsid w:val="00A21D5F"/>
    <w:rsid w:val="00A23E52"/>
    <w:rsid w:val="00A250D8"/>
    <w:rsid w:val="00A25201"/>
    <w:rsid w:val="00A253B1"/>
    <w:rsid w:val="00A25CE8"/>
    <w:rsid w:val="00A27DDA"/>
    <w:rsid w:val="00A31932"/>
    <w:rsid w:val="00A32075"/>
    <w:rsid w:val="00A334BC"/>
    <w:rsid w:val="00A33A38"/>
    <w:rsid w:val="00A37F9F"/>
    <w:rsid w:val="00A41719"/>
    <w:rsid w:val="00A417EB"/>
    <w:rsid w:val="00A432D7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4628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180"/>
    <w:rsid w:val="00A85869"/>
    <w:rsid w:val="00A865FF"/>
    <w:rsid w:val="00A8676A"/>
    <w:rsid w:val="00A87B62"/>
    <w:rsid w:val="00A91243"/>
    <w:rsid w:val="00A91609"/>
    <w:rsid w:val="00A91BAF"/>
    <w:rsid w:val="00A93B10"/>
    <w:rsid w:val="00A94057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43B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117B"/>
    <w:rsid w:val="00AB236D"/>
    <w:rsid w:val="00AB319F"/>
    <w:rsid w:val="00AB4A2B"/>
    <w:rsid w:val="00AB4B8D"/>
    <w:rsid w:val="00AB4CED"/>
    <w:rsid w:val="00AB4FDA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3D4"/>
    <w:rsid w:val="00AD4832"/>
    <w:rsid w:val="00AD5A4F"/>
    <w:rsid w:val="00AE03FE"/>
    <w:rsid w:val="00AE06AA"/>
    <w:rsid w:val="00AE078F"/>
    <w:rsid w:val="00AE185F"/>
    <w:rsid w:val="00AE3620"/>
    <w:rsid w:val="00AE3856"/>
    <w:rsid w:val="00AE4762"/>
    <w:rsid w:val="00AE4774"/>
    <w:rsid w:val="00AE490D"/>
    <w:rsid w:val="00AE4B7D"/>
    <w:rsid w:val="00AE6DF1"/>
    <w:rsid w:val="00AF1C18"/>
    <w:rsid w:val="00AF35F3"/>
    <w:rsid w:val="00AF4544"/>
    <w:rsid w:val="00AF4ACD"/>
    <w:rsid w:val="00AF4BEB"/>
    <w:rsid w:val="00AF55C1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078F6"/>
    <w:rsid w:val="00B14C6B"/>
    <w:rsid w:val="00B14CD3"/>
    <w:rsid w:val="00B15905"/>
    <w:rsid w:val="00B15DF7"/>
    <w:rsid w:val="00B17672"/>
    <w:rsid w:val="00B17FC8"/>
    <w:rsid w:val="00B22FDA"/>
    <w:rsid w:val="00B232C0"/>
    <w:rsid w:val="00B26E4F"/>
    <w:rsid w:val="00B2761E"/>
    <w:rsid w:val="00B30877"/>
    <w:rsid w:val="00B3182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47FC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255C"/>
    <w:rsid w:val="00B63FAA"/>
    <w:rsid w:val="00B6607F"/>
    <w:rsid w:val="00B66E7E"/>
    <w:rsid w:val="00B67F9F"/>
    <w:rsid w:val="00B70645"/>
    <w:rsid w:val="00B707CB"/>
    <w:rsid w:val="00B711F9"/>
    <w:rsid w:val="00B71F9D"/>
    <w:rsid w:val="00B7271F"/>
    <w:rsid w:val="00B7276F"/>
    <w:rsid w:val="00B73760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92A0D"/>
    <w:rsid w:val="00B92D68"/>
    <w:rsid w:val="00B92E0B"/>
    <w:rsid w:val="00B932F8"/>
    <w:rsid w:val="00B97FE5"/>
    <w:rsid w:val="00BA0BD2"/>
    <w:rsid w:val="00BA11F8"/>
    <w:rsid w:val="00BA1520"/>
    <w:rsid w:val="00BA160D"/>
    <w:rsid w:val="00BA37C2"/>
    <w:rsid w:val="00BA5216"/>
    <w:rsid w:val="00BA5D18"/>
    <w:rsid w:val="00BA6191"/>
    <w:rsid w:val="00BA7573"/>
    <w:rsid w:val="00BB00A7"/>
    <w:rsid w:val="00BB1158"/>
    <w:rsid w:val="00BB128E"/>
    <w:rsid w:val="00BB49E0"/>
    <w:rsid w:val="00BB4B99"/>
    <w:rsid w:val="00BB5266"/>
    <w:rsid w:val="00BB5E48"/>
    <w:rsid w:val="00BB73D1"/>
    <w:rsid w:val="00BB75BB"/>
    <w:rsid w:val="00BC0A59"/>
    <w:rsid w:val="00BC0F5E"/>
    <w:rsid w:val="00BC1379"/>
    <w:rsid w:val="00BC4EC1"/>
    <w:rsid w:val="00BC5B8B"/>
    <w:rsid w:val="00BC6386"/>
    <w:rsid w:val="00BC638E"/>
    <w:rsid w:val="00BC6E58"/>
    <w:rsid w:val="00BC764E"/>
    <w:rsid w:val="00BC7F7A"/>
    <w:rsid w:val="00BD1663"/>
    <w:rsid w:val="00BD52D8"/>
    <w:rsid w:val="00BD58B5"/>
    <w:rsid w:val="00BD7E33"/>
    <w:rsid w:val="00BE12E1"/>
    <w:rsid w:val="00BE2BEC"/>
    <w:rsid w:val="00BE3855"/>
    <w:rsid w:val="00BE3E9C"/>
    <w:rsid w:val="00BE404F"/>
    <w:rsid w:val="00BE48FD"/>
    <w:rsid w:val="00BE4A9E"/>
    <w:rsid w:val="00BE559B"/>
    <w:rsid w:val="00BE6C52"/>
    <w:rsid w:val="00BE6DBB"/>
    <w:rsid w:val="00BE76E0"/>
    <w:rsid w:val="00BF00CC"/>
    <w:rsid w:val="00BF5982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9CC"/>
    <w:rsid w:val="00C20E2D"/>
    <w:rsid w:val="00C22D23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98A"/>
    <w:rsid w:val="00C42F6A"/>
    <w:rsid w:val="00C435D8"/>
    <w:rsid w:val="00C437AE"/>
    <w:rsid w:val="00C44608"/>
    <w:rsid w:val="00C44B70"/>
    <w:rsid w:val="00C45A7C"/>
    <w:rsid w:val="00C50146"/>
    <w:rsid w:val="00C50250"/>
    <w:rsid w:val="00C50ECD"/>
    <w:rsid w:val="00C51D5B"/>
    <w:rsid w:val="00C52367"/>
    <w:rsid w:val="00C52438"/>
    <w:rsid w:val="00C531DE"/>
    <w:rsid w:val="00C5400A"/>
    <w:rsid w:val="00C545B1"/>
    <w:rsid w:val="00C56AC4"/>
    <w:rsid w:val="00C60DC1"/>
    <w:rsid w:val="00C6204A"/>
    <w:rsid w:val="00C62705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218"/>
    <w:rsid w:val="00C878C3"/>
    <w:rsid w:val="00C87E6A"/>
    <w:rsid w:val="00C87F6A"/>
    <w:rsid w:val="00C901D9"/>
    <w:rsid w:val="00C906CB"/>
    <w:rsid w:val="00C91730"/>
    <w:rsid w:val="00C91D63"/>
    <w:rsid w:val="00C93711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3C61"/>
    <w:rsid w:val="00CB442C"/>
    <w:rsid w:val="00CB6434"/>
    <w:rsid w:val="00CB6CD5"/>
    <w:rsid w:val="00CB74CC"/>
    <w:rsid w:val="00CC15C9"/>
    <w:rsid w:val="00CC3439"/>
    <w:rsid w:val="00CC3E9A"/>
    <w:rsid w:val="00CC4C9A"/>
    <w:rsid w:val="00CC5328"/>
    <w:rsid w:val="00CC539B"/>
    <w:rsid w:val="00CC57BF"/>
    <w:rsid w:val="00CC723B"/>
    <w:rsid w:val="00CC7586"/>
    <w:rsid w:val="00CD011A"/>
    <w:rsid w:val="00CD2244"/>
    <w:rsid w:val="00CD340D"/>
    <w:rsid w:val="00CD4D18"/>
    <w:rsid w:val="00CD50A6"/>
    <w:rsid w:val="00CD5270"/>
    <w:rsid w:val="00CD56A3"/>
    <w:rsid w:val="00CD6C51"/>
    <w:rsid w:val="00CD75E4"/>
    <w:rsid w:val="00CE01C3"/>
    <w:rsid w:val="00CE2595"/>
    <w:rsid w:val="00CE2A59"/>
    <w:rsid w:val="00CE2EFB"/>
    <w:rsid w:val="00CE3BF1"/>
    <w:rsid w:val="00CE449C"/>
    <w:rsid w:val="00CE5232"/>
    <w:rsid w:val="00CE7354"/>
    <w:rsid w:val="00CF0376"/>
    <w:rsid w:val="00CF48AF"/>
    <w:rsid w:val="00CF5D6B"/>
    <w:rsid w:val="00D01BE5"/>
    <w:rsid w:val="00D01FB8"/>
    <w:rsid w:val="00D05844"/>
    <w:rsid w:val="00D0751A"/>
    <w:rsid w:val="00D07995"/>
    <w:rsid w:val="00D10044"/>
    <w:rsid w:val="00D1007A"/>
    <w:rsid w:val="00D11193"/>
    <w:rsid w:val="00D12876"/>
    <w:rsid w:val="00D12CC3"/>
    <w:rsid w:val="00D12EC8"/>
    <w:rsid w:val="00D16C74"/>
    <w:rsid w:val="00D17161"/>
    <w:rsid w:val="00D17481"/>
    <w:rsid w:val="00D20602"/>
    <w:rsid w:val="00D21A9B"/>
    <w:rsid w:val="00D226E0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285F"/>
    <w:rsid w:val="00D33025"/>
    <w:rsid w:val="00D344EE"/>
    <w:rsid w:val="00D3483C"/>
    <w:rsid w:val="00D34D50"/>
    <w:rsid w:val="00D34FF2"/>
    <w:rsid w:val="00D35C5D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4E59"/>
    <w:rsid w:val="00D76172"/>
    <w:rsid w:val="00D76E62"/>
    <w:rsid w:val="00D81446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3A06"/>
    <w:rsid w:val="00D943DC"/>
    <w:rsid w:val="00D946A0"/>
    <w:rsid w:val="00D9521B"/>
    <w:rsid w:val="00D9726C"/>
    <w:rsid w:val="00D97431"/>
    <w:rsid w:val="00D9767E"/>
    <w:rsid w:val="00D97A1D"/>
    <w:rsid w:val="00D97C10"/>
    <w:rsid w:val="00DA0E7D"/>
    <w:rsid w:val="00DA6CB7"/>
    <w:rsid w:val="00DA7403"/>
    <w:rsid w:val="00DA7850"/>
    <w:rsid w:val="00DB00D0"/>
    <w:rsid w:val="00DB02D6"/>
    <w:rsid w:val="00DB0A2E"/>
    <w:rsid w:val="00DB0E1C"/>
    <w:rsid w:val="00DB1D86"/>
    <w:rsid w:val="00DB5301"/>
    <w:rsid w:val="00DB7022"/>
    <w:rsid w:val="00DB7224"/>
    <w:rsid w:val="00DC222B"/>
    <w:rsid w:val="00DC2F6A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AE2"/>
    <w:rsid w:val="00DD2C94"/>
    <w:rsid w:val="00DD2E95"/>
    <w:rsid w:val="00DD3000"/>
    <w:rsid w:val="00DD3047"/>
    <w:rsid w:val="00DD325A"/>
    <w:rsid w:val="00DD37BE"/>
    <w:rsid w:val="00DD4FA1"/>
    <w:rsid w:val="00DE08BC"/>
    <w:rsid w:val="00DE0B26"/>
    <w:rsid w:val="00DE1563"/>
    <w:rsid w:val="00DE1B2F"/>
    <w:rsid w:val="00DE27B4"/>
    <w:rsid w:val="00DE2A57"/>
    <w:rsid w:val="00DE5BE1"/>
    <w:rsid w:val="00DE5EE1"/>
    <w:rsid w:val="00DE78E3"/>
    <w:rsid w:val="00DF0EEA"/>
    <w:rsid w:val="00DF1798"/>
    <w:rsid w:val="00DF1AAC"/>
    <w:rsid w:val="00DF1E8D"/>
    <w:rsid w:val="00DF22FE"/>
    <w:rsid w:val="00DF3235"/>
    <w:rsid w:val="00DF328D"/>
    <w:rsid w:val="00DF3C75"/>
    <w:rsid w:val="00DF4958"/>
    <w:rsid w:val="00DF5854"/>
    <w:rsid w:val="00DF5DB3"/>
    <w:rsid w:val="00E008CF"/>
    <w:rsid w:val="00E02F9E"/>
    <w:rsid w:val="00E0595E"/>
    <w:rsid w:val="00E05FE7"/>
    <w:rsid w:val="00E12A74"/>
    <w:rsid w:val="00E1351F"/>
    <w:rsid w:val="00E13C52"/>
    <w:rsid w:val="00E13F2F"/>
    <w:rsid w:val="00E14178"/>
    <w:rsid w:val="00E14550"/>
    <w:rsid w:val="00E14A32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5714"/>
    <w:rsid w:val="00E267B2"/>
    <w:rsid w:val="00E2697E"/>
    <w:rsid w:val="00E27168"/>
    <w:rsid w:val="00E27DB6"/>
    <w:rsid w:val="00E30C8D"/>
    <w:rsid w:val="00E32100"/>
    <w:rsid w:val="00E3486C"/>
    <w:rsid w:val="00E351DA"/>
    <w:rsid w:val="00E36483"/>
    <w:rsid w:val="00E37CD6"/>
    <w:rsid w:val="00E40BEB"/>
    <w:rsid w:val="00E4243E"/>
    <w:rsid w:val="00E45AFF"/>
    <w:rsid w:val="00E46720"/>
    <w:rsid w:val="00E46CEB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6969"/>
    <w:rsid w:val="00E570BE"/>
    <w:rsid w:val="00E60695"/>
    <w:rsid w:val="00E626FD"/>
    <w:rsid w:val="00E62BB9"/>
    <w:rsid w:val="00E632FF"/>
    <w:rsid w:val="00E64BAC"/>
    <w:rsid w:val="00E664D1"/>
    <w:rsid w:val="00E66B2E"/>
    <w:rsid w:val="00E66C50"/>
    <w:rsid w:val="00E670EC"/>
    <w:rsid w:val="00E72403"/>
    <w:rsid w:val="00E726C1"/>
    <w:rsid w:val="00E7319A"/>
    <w:rsid w:val="00E73B08"/>
    <w:rsid w:val="00E757CB"/>
    <w:rsid w:val="00E760DD"/>
    <w:rsid w:val="00E762E1"/>
    <w:rsid w:val="00E76B48"/>
    <w:rsid w:val="00E80A86"/>
    <w:rsid w:val="00E81400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0CF7"/>
    <w:rsid w:val="00EA111C"/>
    <w:rsid w:val="00EA211D"/>
    <w:rsid w:val="00EA3725"/>
    <w:rsid w:val="00EA3781"/>
    <w:rsid w:val="00EA3ED0"/>
    <w:rsid w:val="00EA54F7"/>
    <w:rsid w:val="00EA6011"/>
    <w:rsid w:val="00EA73F4"/>
    <w:rsid w:val="00EB08DC"/>
    <w:rsid w:val="00EB09EE"/>
    <w:rsid w:val="00EB1051"/>
    <w:rsid w:val="00EB17A8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704"/>
    <w:rsid w:val="00EE4DEB"/>
    <w:rsid w:val="00EE4FA9"/>
    <w:rsid w:val="00EE4FF9"/>
    <w:rsid w:val="00EE5472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06AEB"/>
    <w:rsid w:val="00F12270"/>
    <w:rsid w:val="00F14F61"/>
    <w:rsid w:val="00F15AFF"/>
    <w:rsid w:val="00F20DC7"/>
    <w:rsid w:val="00F21BB0"/>
    <w:rsid w:val="00F226F2"/>
    <w:rsid w:val="00F2277C"/>
    <w:rsid w:val="00F22D4E"/>
    <w:rsid w:val="00F23BC5"/>
    <w:rsid w:val="00F251DD"/>
    <w:rsid w:val="00F25592"/>
    <w:rsid w:val="00F256DC"/>
    <w:rsid w:val="00F26817"/>
    <w:rsid w:val="00F26988"/>
    <w:rsid w:val="00F26DFE"/>
    <w:rsid w:val="00F26FD2"/>
    <w:rsid w:val="00F30697"/>
    <w:rsid w:val="00F31316"/>
    <w:rsid w:val="00F32A67"/>
    <w:rsid w:val="00F32F4D"/>
    <w:rsid w:val="00F330A9"/>
    <w:rsid w:val="00F33BB3"/>
    <w:rsid w:val="00F3476E"/>
    <w:rsid w:val="00F35E1F"/>
    <w:rsid w:val="00F37DBA"/>
    <w:rsid w:val="00F37FB0"/>
    <w:rsid w:val="00F401C6"/>
    <w:rsid w:val="00F40B7B"/>
    <w:rsid w:val="00F439B2"/>
    <w:rsid w:val="00F44659"/>
    <w:rsid w:val="00F4499E"/>
    <w:rsid w:val="00F44D94"/>
    <w:rsid w:val="00F44FFA"/>
    <w:rsid w:val="00F45174"/>
    <w:rsid w:val="00F457EF"/>
    <w:rsid w:val="00F47D86"/>
    <w:rsid w:val="00F502F9"/>
    <w:rsid w:val="00F5151E"/>
    <w:rsid w:val="00F51DE8"/>
    <w:rsid w:val="00F51E2B"/>
    <w:rsid w:val="00F5352A"/>
    <w:rsid w:val="00F54384"/>
    <w:rsid w:val="00F54B0F"/>
    <w:rsid w:val="00F55725"/>
    <w:rsid w:val="00F563C6"/>
    <w:rsid w:val="00F5691E"/>
    <w:rsid w:val="00F56BC4"/>
    <w:rsid w:val="00F5746F"/>
    <w:rsid w:val="00F604E7"/>
    <w:rsid w:val="00F61B15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1932"/>
    <w:rsid w:val="00F824EB"/>
    <w:rsid w:val="00F834AE"/>
    <w:rsid w:val="00F83B9A"/>
    <w:rsid w:val="00F86D4C"/>
    <w:rsid w:val="00F87D00"/>
    <w:rsid w:val="00F9128F"/>
    <w:rsid w:val="00F926E6"/>
    <w:rsid w:val="00F93371"/>
    <w:rsid w:val="00F93713"/>
    <w:rsid w:val="00FA024D"/>
    <w:rsid w:val="00FA0333"/>
    <w:rsid w:val="00FA0600"/>
    <w:rsid w:val="00FA29CD"/>
    <w:rsid w:val="00FA29F7"/>
    <w:rsid w:val="00FA5912"/>
    <w:rsid w:val="00FA6FCE"/>
    <w:rsid w:val="00FA7777"/>
    <w:rsid w:val="00FB07D1"/>
    <w:rsid w:val="00FB0827"/>
    <w:rsid w:val="00FB0911"/>
    <w:rsid w:val="00FB13EE"/>
    <w:rsid w:val="00FB17AB"/>
    <w:rsid w:val="00FB1908"/>
    <w:rsid w:val="00FB3E48"/>
    <w:rsid w:val="00FB4C36"/>
    <w:rsid w:val="00FB4F55"/>
    <w:rsid w:val="00FB7171"/>
    <w:rsid w:val="00FB71D0"/>
    <w:rsid w:val="00FC1145"/>
    <w:rsid w:val="00FC1705"/>
    <w:rsid w:val="00FC2F20"/>
    <w:rsid w:val="00FC39C0"/>
    <w:rsid w:val="00FC4281"/>
    <w:rsid w:val="00FC52B5"/>
    <w:rsid w:val="00FC72E3"/>
    <w:rsid w:val="00FC778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5F86"/>
    <w:rsid w:val="00FE6748"/>
    <w:rsid w:val="00FE6F2E"/>
    <w:rsid w:val="00FF3347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75A70-48AC-49CF-94B0-D08B2816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af1">
    <w:basedOn w:val="a0"/>
    <w:next w:val="af2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3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4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4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5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7">
    <w:name w:val="annotation reference"/>
    <w:uiPriority w:val="99"/>
    <w:semiHidden/>
    <w:rsid w:val="001A2167"/>
    <w:rPr>
      <w:sz w:val="16"/>
    </w:rPr>
  </w:style>
  <w:style w:type="paragraph" w:customStyle="1" w:styleId="af8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a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b">
    <w:name w:val="annotation text"/>
    <w:basedOn w:val="a0"/>
    <w:link w:val="afc"/>
    <w:uiPriority w:val="99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d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e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0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1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2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2E34F1"/>
  </w:style>
  <w:style w:type="character" w:customStyle="1" w:styleId="apple-style-span">
    <w:name w:val="apple-style-span"/>
    <w:basedOn w:val="a1"/>
    <w:rsid w:val="002E34F1"/>
  </w:style>
  <w:style w:type="paragraph" w:styleId="aff3">
    <w:name w:val="annotation subject"/>
    <w:basedOn w:val="afb"/>
    <w:next w:val="afb"/>
    <w:link w:val="aff4"/>
    <w:uiPriority w:val="99"/>
    <w:semiHidden/>
    <w:unhideWhenUsed/>
    <w:rsid w:val="002E34F1"/>
    <w:rPr>
      <w:b/>
      <w:bCs/>
      <w:sz w:val="20"/>
      <w:szCs w:val="20"/>
    </w:rPr>
  </w:style>
  <w:style w:type="character" w:customStyle="1" w:styleId="aff4">
    <w:name w:val="Тема примечания Знак"/>
    <w:basedOn w:val="afc"/>
    <w:link w:val="aff3"/>
    <w:uiPriority w:val="99"/>
    <w:semiHidden/>
    <w:rsid w:val="002E34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2E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2E34F1"/>
  </w:style>
  <w:style w:type="paragraph" w:customStyle="1" w:styleId="xl63">
    <w:name w:val="xl63"/>
    <w:basedOn w:val="a0"/>
    <w:rsid w:val="002E3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Narrow" w:eastAsia="Times New Roman" w:hAnsi="Arial Narrow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2E34F1"/>
    <w:pPr>
      <w:spacing w:before="100" w:beforeAutospacing="1" w:after="100" w:afterAutospacing="1"/>
      <w:ind w:firstLine="0"/>
      <w:jc w:val="left"/>
    </w:pPr>
    <w:rPr>
      <w:rFonts w:ascii="Arial Narrow" w:eastAsia="Times New Roman" w:hAnsi="Arial Narrow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61218"/>
  </w:style>
  <w:style w:type="paragraph" w:styleId="aff5">
    <w:name w:val="Subtitle"/>
    <w:basedOn w:val="a0"/>
    <w:next w:val="a0"/>
    <w:link w:val="aff6"/>
    <w:uiPriority w:val="11"/>
    <w:qFormat/>
    <w:rsid w:val="0086121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61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62140-FE0E-4DA5-B2E8-922ED845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51</Pages>
  <Words>8634</Words>
  <Characters>49214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Марина Голубева</cp:lastModifiedBy>
  <cp:revision>7</cp:revision>
  <dcterms:created xsi:type="dcterms:W3CDTF">2023-04-19T09:09:00Z</dcterms:created>
  <dcterms:modified xsi:type="dcterms:W3CDTF">2023-04-27T05:51:00Z</dcterms:modified>
</cp:coreProperties>
</file>